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7F249" w14:textId="77777777" w:rsidR="00C77328" w:rsidRDefault="00C77328" w:rsidP="00C77328">
      <w:pPr>
        <w:jc w:val="center"/>
        <w:rPr>
          <w:i/>
          <w:iCs/>
          <w:color w:val="FF0000"/>
          <w:sz w:val="20"/>
        </w:rPr>
      </w:pPr>
      <w:bookmarkStart w:id="0" w:name="_Hlk144460231"/>
    </w:p>
    <w:p w14:paraId="1F8EECC8" w14:textId="491E67FB" w:rsidR="00C77328" w:rsidRPr="000C308D" w:rsidRDefault="00C77328" w:rsidP="00C77328">
      <w:pPr>
        <w:jc w:val="center"/>
        <w:rPr>
          <w:bCs/>
          <w:color w:val="000000"/>
          <w:sz w:val="12"/>
          <w:szCs w:val="20"/>
        </w:rPr>
      </w:pPr>
      <w:r w:rsidRPr="000C308D">
        <w:rPr>
          <w:i/>
          <w:iCs/>
          <w:color w:val="FF0000"/>
          <w:sz w:val="20"/>
        </w:rPr>
        <w:t>Dokument składany na wezwanie Zamawiającego</w:t>
      </w:r>
      <w:bookmarkEnd w:id="0"/>
    </w:p>
    <w:p w14:paraId="430F5E7F" w14:textId="77777777" w:rsidR="00C77328" w:rsidRDefault="00C77328" w:rsidP="00241D63">
      <w:pPr>
        <w:widowControl w:val="0"/>
        <w:jc w:val="right"/>
        <w:rPr>
          <w:i/>
          <w:iCs/>
          <w:color w:val="000000"/>
          <w:sz w:val="18"/>
          <w:szCs w:val="22"/>
        </w:rPr>
      </w:pPr>
    </w:p>
    <w:p w14:paraId="10F51D82" w14:textId="3BBC54D6" w:rsidR="00241D63" w:rsidRPr="00343B6E" w:rsidRDefault="00343B6E" w:rsidP="00241D63">
      <w:pPr>
        <w:widowControl w:val="0"/>
        <w:jc w:val="right"/>
        <w:rPr>
          <w:i/>
          <w:iCs/>
          <w:color w:val="000000"/>
          <w:sz w:val="19"/>
          <w:szCs w:val="19"/>
        </w:rPr>
      </w:pPr>
      <w:r w:rsidRPr="00343B6E">
        <w:rPr>
          <w:i/>
          <w:iCs/>
          <w:color w:val="000000"/>
          <w:sz w:val="18"/>
          <w:szCs w:val="22"/>
        </w:rPr>
        <w:t>Z</w:t>
      </w:r>
      <w:r w:rsidR="00241D63" w:rsidRPr="00343B6E">
        <w:rPr>
          <w:i/>
          <w:iCs/>
          <w:color w:val="000000"/>
          <w:sz w:val="18"/>
          <w:szCs w:val="22"/>
        </w:rPr>
        <w:t>ałącznik</w:t>
      </w:r>
      <w:r w:rsidR="00241D63" w:rsidRPr="00343B6E">
        <w:rPr>
          <w:bCs/>
          <w:i/>
          <w:iCs/>
          <w:color w:val="000000"/>
          <w:sz w:val="18"/>
          <w:szCs w:val="22"/>
        </w:rPr>
        <w:t xml:space="preserve"> </w:t>
      </w:r>
      <w:r w:rsidRPr="00343B6E">
        <w:rPr>
          <w:i/>
          <w:iCs/>
          <w:color w:val="000000"/>
          <w:sz w:val="18"/>
          <w:szCs w:val="22"/>
        </w:rPr>
        <w:t>n</w:t>
      </w:r>
      <w:r w:rsidR="00241D63" w:rsidRPr="00343B6E">
        <w:rPr>
          <w:i/>
          <w:iCs/>
          <w:color w:val="000000"/>
          <w:sz w:val="18"/>
          <w:szCs w:val="22"/>
        </w:rPr>
        <w:t xml:space="preserve">r </w:t>
      </w:r>
      <w:r w:rsidR="00151443">
        <w:rPr>
          <w:i/>
          <w:iCs/>
          <w:color w:val="000000"/>
          <w:sz w:val="18"/>
          <w:szCs w:val="22"/>
        </w:rPr>
        <w:t>5</w:t>
      </w:r>
      <w:r w:rsidRPr="00343B6E">
        <w:rPr>
          <w:i/>
          <w:iCs/>
          <w:color w:val="000000"/>
          <w:sz w:val="18"/>
          <w:szCs w:val="22"/>
        </w:rPr>
        <w:t xml:space="preserve"> do SWZ</w:t>
      </w:r>
      <w:r w:rsidR="00241D63" w:rsidRPr="00343B6E">
        <w:rPr>
          <w:i/>
          <w:iCs/>
          <w:color w:val="000000"/>
          <w:sz w:val="18"/>
          <w:szCs w:val="22"/>
        </w:rPr>
        <w:t xml:space="preserve"> </w:t>
      </w:r>
    </w:p>
    <w:p w14:paraId="2679CDBC" w14:textId="77777777" w:rsidR="00241D63" w:rsidRPr="000C308D" w:rsidRDefault="00241D63" w:rsidP="00241D63">
      <w:pPr>
        <w:widowControl w:val="0"/>
        <w:rPr>
          <w:color w:val="000000"/>
          <w:sz w:val="14"/>
        </w:rPr>
      </w:pPr>
      <w:r w:rsidRPr="000C308D">
        <w:rPr>
          <w:color w:val="000000"/>
        </w:rPr>
        <w:t xml:space="preserve"> </w:t>
      </w:r>
    </w:p>
    <w:p w14:paraId="202F490F" w14:textId="77777777" w:rsidR="00241D63" w:rsidRPr="000C308D" w:rsidRDefault="00241D63" w:rsidP="00241D63">
      <w:pPr>
        <w:jc w:val="both"/>
        <w:rPr>
          <w:bCs/>
          <w:color w:val="000000"/>
          <w:sz w:val="12"/>
          <w:szCs w:val="20"/>
        </w:rPr>
      </w:pPr>
    </w:p>
    <w:p w14:paraId="6BBFDE08" w14:textId="77777777" w:rsidR="00C77328" w:rsidRDefault="00C77328" w:rsidP="00412991">
      <w:pPr>
        <w:spacing w:line="276" w:lineRule="auto"/>
        <w:rPr>
          <w:b/>
          <w:sz w:val="21"/>
          <w:szCs w:val="21"/>
        </w:rPr>
      </w:pPr>
    </w:p>
    <w:p w14:paraId="6D6AF816" w14:textId="77777777" w:rsidR="00C77328" w:rsidRDefault="00C77328" w:rsidP="003A7C73">
      <w:pPr>
        <w:spacing w:line="276" w:lineRule="auto"/>
        <w:ind w:left="5246" w:firstLine="708"/>
        <w:rPr>
          <w:b/>
          <w:sz w:val="21"/>
          <w:szCs w:val="21"/>
        </w:rPr>
      </w:pPr>
    </w:p>
    <w:p w14:paraId="0FAC00BC" w14:textId="3AB5D9A2" w:rsidR="003A7C73" w:rsidRPr="00123CA9" w:rsidRDefault="003A7C73" w:rsidP="003A7C73">
      <w:pPr>
        <w:spacing w:line="276" w:lineRule="auto"/>
        <w:ind w:left="5246" w:firstLine="708"/>
        <w:rPr>
          <w:b/>
          <w:sz w:val="21"/>
          <w:szCs w:val="21"/>
        </w:rPr>
      </w:pPr>
      <w:r w:rsidRPr="00123CA9">
        <w:rPr>
          <w:b/>
          <w:sz w:val="21"/>
          <w:szCs w:val="21"/>
        </w:rPr>
        <w:t>Zamawiający:</w:t>
      </w:r>
    </w:p>
    <w:p w14:paraId="54A4E611" w14:textId="77777777" w:rsidR="003A7C73" w:rsidRPr="00123CA9" w:rsidRDefault="003A7C73" w:rsidP="003A7C7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Gmina Reszel</w:t>
      </w:r>
    </w:p>
    <w:p w14:paraId="551AF5BD" w14:textId="77777777" w:rsidR="003A7C73" w:rsidRPr="00123CA9" w:rsidRDefault="003A7C73" w:rsidP="003A7C7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ul. Rynek 24</w:t>
      </w:r>
    </w:p>
    <w:p w14:paraId="7B429EB9" w14:textId="78107C74" w:rsidR="003A7C73" w:rsidRPr="00151443" w:rsidRDefault="003A7C73" w:rsidP="0015144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11- 440 Reszel</w:t>
      </w:r>
    </w:p>
    <w:p w14:paraId="14BC0D24" w14:textId="2718BE20" w:rsidR="00241D63" w:rsidRPr="000C308D" w:rsidRDefault="00241D63" w:rsidP="00241D63">
      <w:pPr>
        <w:spacing w:line="480" w:lineRule="auto"/>
        <w:rPr>
          <w:b/>
          <w:sz w:val="21"/>
          <w:szCs w:val="21"/>
        </w:rPr>
      </w:pPr>
      <w:r w:rsidRPr="000C308D">
        <w:rPr>
          <w:b/>
          <w:sz w:val="21"/>
          <w:szCs w:val="21"/>
        </w:rPr>
        <w:t>Wykonawca</w:t>
      </w:r>
    </w:p>
    <w:p w14:paraId="0D50E63D" w14:textId="77777777" w:rsidR="00241D63" w:rsidRPr="000C308D" w:rsidRDefault="00241D63" w:rsidP="00241D63">
      <w:pPr>
        <w:spacing w:line="480" w:lineRule="auto"/>
        <w:ind w:right="5954"/>
        <w:rPr>
          <w:sz w:val="21"/>
          <w:szCs w:val="21"/>
        </w:rPr>
      </w:pPr>
      <w:r w:rsidRPr="000C308D">
        <w:rPr>
          <w:sz w:val="21"/>
          <w:szCs w:val="21"/>
        </w:rPr>
        <w:t>……………………………………………………………………………………………………………………………………</w:t>
      </w:r>
    </w:p>
    <w:p w14:paraId="739D6290" w14:textId="77777777" w:rsidR="00241D63" w:rsidRPr="000C308D" w:rsidRDefault="00241D63" w:rsidP="00241D63">
      <w:pPr>
        <w:ind w:right="5953"/>
        <w:rPr>
          <w:i/>
          <w:sz w:val="16"/>
          <w:szCs w:val="16"/>
        </w:rPr>
      </w:pPr>
      <w:r w:rsidRPr="000C308D">
        <w:rPr>
          <w:i/>
          <w:sz w:val="16"/>
          <w:szCs w:val="16"/>
        </w:rPr>
        <w:t>(pełna nazwa/firma, adres, w zależności od podmiotu: NIP, KRS/CEiDG)</w:t>
      </w:r>
    </w:p>
    <w:p w14:paraId="1BFC4647" w14:textId="3B21C63A" w:rsidR="00F011E8" w:rsidRPr="000C308D" w:rsidRDefault="00F011E8" w:rsidP="00E618C4">
      <w:pPr>
        <w:pStyle w:val="FR1"/>
        <w:widowControl/>
        <w:spacing w:before="0"/>
        <w:jc w:val="center"/>
        <w:rPr>
          <w:b w:val="0"/>
          <w:i/>
          <w:iCs/>
          <w:color w:val="FF0000"/>
          <w:sz w:val="20"/>
        </w:rPr>
      </w:pPr>
    </w:p>
    <w:p w14:paraId="725055E3" w14:textId="77777777" w:rsidR="00E618C4" w:rsidRPr="000C308D" w:rsidRDefault="00E618C4" w:rsidP="00E618C4">
      <w:pPr>
        <w:pStyle w:val="FR1"/>
        <w:widowControl/>
        <w:spacing w:before="0"/>
        <w:jc w:val="center"/>
        <w:rPr>
          <w:b w:val="0"/>
          <w:snapToGrid/>
          <w:color w:val="000000"/>
          <w:sz w:val="6"/>
          <w:szCs w:val="6"/>
        </w:rPr>
      </w:pPr>
    </w:p>
    <w:p w14:paraId="74EC5AA8" w14:textId="77777777" w:rsidR="00230508" w:rsidRDefault="00230508" w:rsidP="000C308D">
      <w:pPr>
        <w:spacing w:line="259" w:lineRule="auto"/>
        <w:jc w:val="center"/>
        <w:rPr>
          <w:b/>
          <w:u w:val="single"/>
        </w:rPr>
      </w:pPr>
    </w:p>
    <w:p w14:paraId="57BB4211" w14:textId="318275C2" w:rsidR="000C308D" w:rsidRPr="000C308D" w:rsidRDefault="000C308D" w:rsidP="000C308D">
      <w:pPr>
        <w:spacing w:line="259" w:lineRule="auto"/>
        <w:jc w:val="center"/>
        <w:rPr>
          <w:b/>
          <w:u w:val="single"/>
        </w:rPr>
      </w:pPr>
      <w:r w:rsidRPr="000C308D">
        <w:rPr>
          <w:b/>
          <w:u w:val="single"/>
        </w:rPr>
        <w:t>Wykaz robót budowlanych</w:t>
      </w:r>
    </w:p>
    <w:p w14:paraId="38F529C9" w14:textId="77777777" w:rsidR="00241D63" w:rsidRPr="000C308D" w:rsidRDefault="00241D63" w:rsidP="00E509A0">
      <w:pPr>
        <w:spacing w:line="259" w:lineRule="auto"/>
        <w:jc w:val="center"/>
        <w:rPr>
          <w:b/>
          <w:color w:val="008000"/>
          <w:sz w:val="8"/>
          <w:szCs w:val="8"/>
        </w:rPr>
      </w:pPr>
    </w:p>
    <w:p w14:paraId="31F1506B" w14:textId="7F5A7995" w:rsidR="00E249F6" w:rsidRPr="00970E2D" w:rsidRDefault="00970E2D" w:rsidP="00970E2D">
      <w:pPr>
        <w:pStyle w:val="Zwykytekst1"/>
        <w:tabs>
          <w:tab w:val="left" w:leader="dot" w:pos="9360"/>
        </w:tabs>
        <w:spacing w:before="120" w:line="36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970E2D">
        <w:rPr>
          <w:rFonts w:ascii="Times New Roman" w:hAnsi="Times New Roman" w:cs="Times New Roman"/>
          <w:b/>
          <w:iCs/>
          <w:sz w:val="22"/>
          <w:szCs w:val="22"/>
        </w:rPr>
        <w:t>„Przebudowa wejścia do budynku przy ul. Kolejowej 2 w msc. Reszel”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E249F6" w:rsidRPr="00E249F6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E249F6" w:rsidRPr="00E249F6">
        <w:rPr>
          <w:rFonts w:ascii="Times New Roman" w:hAnsi="Times New Roman" w:cs="Times New Roman"/>
          <w:b/>
          <w:iCs/>
          <w:sz w:val="22"/>
          <w:szCs w:val="22"/>
        </w:rPr>
        <w:t xml:space="preserve">znak sprawy </w:t>
      </w:r>
      <w:r w:rsidR="006D59FA">
        <w:rPr>
          <w:rFonts w:ascii="Times New Roman" w:hAnsi="Times New Roman" w:cs="Times New Roman"/>
          <w:b/>
          <w:iCs/>
          <w:sz w:val="22"/>
          <w:szCs w:val="22"/>
        </w:rPr>
        <w:t>RGOŚ.271.2.</w:t>
      </w:r>
      <w:r w:rsidR="00421BD0">
        <w:rPr>
          <w:rFonts w:ascii="Times New Roman" w:hAnsi="Times New Roman" w:cs="Times New Roman"/>
          <w:b/>
          <w:iCs/>
          <w:sz w:val="22"/>
          <w:szCs w:val="22"/>
        </w:rPr>
        <w:t>3</w:t>
      </w:r>
      <w:r w:rsidR="006D59FA">
        <w:rPr>
          <w:rFonts w:ascii="Times New Roman" w:hAnsi="Times New Roman" w:cs="Times New Roman"/>
          <w:b/>
          <w:iCs/>
          <w:sz w:val="22"/>
          <w:szCs w:val="22"/>
        </w:rPr>
        <w:t>.2026</w:t>
      </w:r>
    </w:p>
    <w:p w14:paraId="71531417" w14:textId="77777777" w:rsidR="00B92DEF" w:rsidRDefault="00B92DEF" w:rsidP="00DE3FBC">
      <w:pPr>
        <w:autoSpaceDE w:val="0"/>
        <w:jc w:val="center"/>
        <w:rPr>
          <w:color w:val="000000"/>
          <w:sz w:val="18"/>
          <w:szCs w:val="18"/>
          <w:u w:val="single"/>
        </w:rPr>
      </w:pPr>
    </w:p>
    <w:p w14:paraId="17D2E5D0" w14:textId="532437DE" w:rsidR="00151443" w:rsidRPr="00230508" w:rsidRDefault="00230508" w:rsidP="00230508">
      <w:pPr>
        <w:ind w:righ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Wykaz robót </w:t>
      </w:r>
      <w:r w:rsidRPr="00E36BB4">
        <w:rPr>
          <w:sz w:val="20"/>
          <w:szCs w:val="20"/>
        </w:rPr>
        <w:t>wykonanych nie wcześniej niż w okresie ostatnich 5 lat, a jeżeli okres prowadzenia działalności jest krótszy – w tym okresie,</w:t>
      </w:r>
      <w:r>
        <w:rPr>
          <w:sz w:val="20"/>
          <w:szCs w:val="20"/>
        </w:rPr>
        <w:t xml:space="preserve"> </w:t>
      </w:r>
      <w:r w:rsidRPr="00E36BB4">
        <w:rPr>
          <w:sz w:val="20"/>
          <w:szCs w:val="20"/>
        </w:rPr>
        <w:t>wraz z podaniem ich rodzaju, wartości, daty i miejsca wykonania oraz podmiotów, na rzecz których roboty te zostały wykonane, oraz załączeniem dowodów określających, czy te roboty budowlane zostały wykonane należycie - w zakresie potwierdzenia spełnienia warunku udziału w postępowaniu, o którym mowa w</w:t>
      </w:r>
      <w:r>
        <w:rPr>
          <w:sz w:val="20"/>
          <w:szCs w:val="20"/>
        </w:rPr>
        <w:t xml:space="preserve"> </w:t>
      </w:r>
      <w:r w:rsidRPr="00E36BB4">
        <w:rPr>
          <w:sz w:val="20"/>
          <w:szCs w:val="20"/>
        </w:rPr>
        <w:t>SWZ</w:t>
      </w:r>
      <w:r>
        <w:rPr>
          <w:sz w:val="20"/>
          <w:szCs w:val="20"/>
        </w:rPr>
        <w:t>.</w:t>
      </w:r>
    </w:p>
    <w:p w14:paraId="6885B9D2" w14:textId="77777777" w:rsidR="00DE3FBC" w:rsidRPr="000C308D" w:rsidRDefault="00DE3FBC" w:rsidP="00DE3FBC">
      <w:pPr>
        <w:autoSpaceDE w:val="0"/>
        <w:rPr>
          <w:color w:val="000000"/>
          <w:sz w:val="8"/>
        </w:rPr>
      </w:pPr>
      <w:r w:rsidRPr="000C308D">
        <w:rPr>
          <w:color w:val="000000"/>
          <w:sz w:val="22"/>
        </w:rPr>
        <w:t xml:space="preserve"> </w:t>
      </w:r>
    </w:p>
    <w:p w14:paraId="63042AF7" w14:textId="77777777" w:rsidR="00DE3FBC" w:rsidRPr="000C308D" w:rsidRDefault="00DE3FBC" w:rsidP="00DE3FBC">
      <w:pPr>
        <w:pStyle w:val="Tekstpodstawowywcity"/>
        <w:ind w:left="0" w:firstLine="0"/>
        <w:rPr>
          <w:b/>
          <w:sz w:val="9"/>
          <w:szCs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305"/>
        <w:gridCol w:w="1260"/>
        <w:gridCol w:w="1080"/>
        <w:gridCol w:w="2120"/>
        <w:gridCol w:w="1399"/>
      </w:tblGrid>
      <w:tr w:rsidR="004B3F84" w:rsidRPr="000C308D" w14:paraId="5323D8B0" w14:textId="77777777">
        <w:tc>
          <w:tcPr>
            <w:tcW w:w="475" w:type="dxa"/>
            <w:vAlign w:val="center"/>
          </w:tcPr>
          <w:p w14:paraId="31F12CC2" w14:textId="77777777" w:rsidR="004B3F84" w:rsidRPr="000C308D" w:rsidRDefault="004B3F84" w:rsidP="007949FB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 w:rsidRPr="000C308D">
              <w:rPr>
                <w:color w:val="000000"/>
                <w:sz w:val="19"/>
                <w:szCs w:val="19"/>
              </w:rPr>
              <w:t>Lp.</w:t>
            </w:r>
          </w:p>
        </w:tc>
        <w:tc>
          <w:tcPr>
            <w:tcW w:w="3305" w:type="dxa"/>
            <w:vAlign w:val="center"/>
          </w:tcPr>
          <w:p w14:paraId="3DB4C1AB" w14:textId="77777777" w:rsidR="00230508" w:rsidRDefault="004B3F84" w:rsidP="0019424D">
            <w:pPr>
              <w:spacing w:before="2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C308D">
              <w:rPr>
                <w:color w:val="000000"/>
                <w:sz w:val="19"/>
                <w:szCs w:val="19"/>
              </w:rPr>
              <w:t xml:space="preserve">Rodzaj wykonanych robót budowlanych, i </w:t>
            </w:r>
            <w:r w:rsidRPr="000C308D">
              <w:rPr>
                <w:sz w:val="20"/>
                <w:szCs w:val="20"/>
              </w:rPr>
              <w:t>miejsce wykonania</w:t>
            </w:r>
            <w:r w:rsidR="00230508" w:rsidRPr="00B80E27"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</w:p>
          <w:p w14:paraId="0C4EDEF4" w14:textId="0FDE0BD2" w:rsidR="004B3F84" w:rsidRPr="000C308D" w:rsidRDefault="00230508" w:rsidP="0019424D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(</w:t>
            </w:r>
            <w:r w:rsidRPr="00B80E27">
              <w:rPr>
                <w:rFonts w:eastAsia="Calibri"/>
                <w:color w:val="000000"/>
                <w:sz w:val="16"/>
                <w:szCs w:val="16"/>
              </w:rPr>
              <w:t>wskazać wszystkie dane umożliwiające stwierdzenie, iż został spełniony warunek udziału w postępowaniu opisany SWZ</w:t>
            </w:r>
            <w:r>
              <w:rPr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48CBED43" w14:textId="6B070895" w:rsidR="004B3F84" w:rsidRPr="000C308D" w:rsidRDefault="004C6583" w:rsidP="0019424D">
            <w:pPr>
              <w:spacing w:before="20"/>
              <w:jc w:val="center"/>
              <w:rPr>
                <w:color w:val="000000"/>
                <w:sz w:val="17"/>
                <w:szCs w:val="17"/>
              </w:rPr>
            </w:pPr>
            <w:r w:rsidRPr="000C308D">
              <w:rPr>
                <w:color w:val="000000"/>
                <w:sz w:val="17"/>
                <w:szCs w:val="17"/>
              </w:rPr>
              <w:t>Wartość brutto wykonanej roboty budowlanej</w:t>
            </w:r>
            <w:r w:rsidR="004B3F84" w:rsidRPr="000C308D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25A0D23" w14:textId="77777777" w:rsidR="004B3F84" w:rsidRPr="000C308D" w:rsidRDefault="004B3F84" w:rsidP="0019424D">
            <w:pPr>
              <w:spacing w:before="20"/>
              <w:jc w:val="center"/>
              <w:rPr>
                <w:color w:val="000000"/>
                <w:sz w:val="16"/>
                <w:szCs w:val="16"/>
              </w:rPr>
            </w:pPr>
            <w:r w:rsidRPr="000C308D">
              <w:rPr>
                <w:color w:val="000000"/>
                <w:sz w:val="16"/>
                <w:szCs w:val="16"/>
              </w:rPr>
              <w:t>Data wykonania zamówienia początek i zakończenie</w:t>
            </w:r>
          </w:p>
        </w:tc>
        <w:tc>
          <w:tcPr>
            <w:tcW w:w="2120" w:type="dxa"/>
            <w:vAlign w:val="center"/>
          </w:tcPr>
          <w:p w14:paraId="63B6E3D6" w14:textId="77777777" w:rsidR="004B3F84" w:rsidRPr="000C308D" w:rsidRDefault="004B3F84" w:rsidP="0019424D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 w:rsidRPr="000C308D">
              <w:rPr>
                <w:color w:val="000000"/>
                <w:sz w:val="19"/>
                <w:szCs w:val="19"/>
              </w:rPr>
              <w:t>Podmioty na rzecz których roboty te zostały wykonane</w:t>
            </w:r>
          </w:p>
        </w:tc>
        <w:tc>
          <w:tcPr>
            <w:tcW w:w="1399" w:type="dxa"/>
            <w:vAlign w:val="center"/>
          </w:tcPr>
          <w:p w14:paraId="7A4F66B3" w14:textId="4EF3E7E4" w:rsidR="004B3F84" w:rsidRPr="000C308D" w:rsidRDefault="004B3F84" w:rsidP="007949F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C308D">
              <w:rPr>
                <w:bCs/>
                <w:sz w:val="16"/>
                <w:szCs w:val="16"/>
                <w:lang w:eastAsia="ar-SA"/>
              </w:rPr>
              <w:t xml:space="preserve">Informacja </w:t>
            </w:r>
            <w:r w:rsidRPr="000C308D">
              <w:rPr>
                <w:bCs/>
                <w:sz w:val="16"/>
                <w:szCs w:val="16"/>
                <w:lang w:eastAsia="ar-SA"/>
              </w:rPr>
              <w:br/>
              <w:t>o podstawie dysponowania doświadczeniem</w:t>
            </w:r>
          </w:p>
        </w:tc>
      </w:tr>
      <w:tr w:rsidR="00DE3FBC" w:rsidRPr="000C308D" w14:paraId="0A7240B5" w14:textId="77777777" w:rsidTr="0040034A">
        <w:trPr>
          <w:trHeight w:val="918"/>
        </w:trPr>
        <w:tc>
          <w:tcPr>
            <w:tcW w:w="475" w:type="dxa"/>
          </w:tcPr>
          <w:p w14:paraId="213CB4ED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30F5AB89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BC26C87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CCA5501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92BD8AA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223A84E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FC9B2A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1D98A93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A60DF4" w14:textId="7AB0C1A1" w:rsidR="00DE3FBC" w:rsidRPr="000C308D" w:rsidRDefault="00DE3FBC" w:rsidP="007949FB">
            <w:pPr>
              <w:suppressAutoHyphens/>
              <w:spacing w:line="276" w:lineRule="auto"/>
              <w:ind w:left="-8"/>
              <w:jc w:val="center"/>
              <w:rPr>
                <w:b/>
                <w:bCs/>
                <w:lang w:eastAsia="ar-SA"/>
              </w:rPr>
            </w:pPr>
            <w:r w:rsidRPr="000C308D">
              <w:rPr>
                <w:sz w:val="14"/>
                <w:szCs w:val="14"/>
                <w:lang w:eastAsia="ar-SA"/>
              </w:rPr>
              <w:t>doświadczenie wykonawcy / oddane do dyspozycji przez inny podmiot *</w:t>
            </w:r>
          </w:p>
        </w:tc>
      </w:tr>
    </w:tbl>
    <w:p w14:paraId="573EFE3B" w14:textId="1CDD8E82" w:rsidR="00DE3FBC" w:rsidRPr="000C308D" w:rsidRDefault="00241D63" w:rsidP="00DE3FBC">
      <w:pPr>
        <w:suppressAutoHyphens/>
        <w:autoSpaceDE w:val="0"/>
        <w:rPr>
          <w:sz w:val="12"/>
          <w:szCs w:val="16"/>
          <w:u w:val="double"/>
          <w:lang w:eastAsia="ar-SA"/>
        </w:rPr>
      </w:pPr>
      <w:r w:rsidRPr="000C308D">
        <w:rPr>
          <w:i/>
          <w:iCs/>
          <w:color w:val="000000"/>
          <w:sz w:val="16"/>
          <w:szCs w:val="14"/>
        </w:rPr>
        <w:t>* Niewłaściwe skreślić</w:t>
      </w:r>
    </w:p>
    <w:p w14:paraId="0BBCA259" w14:textId="77777777" w:rsidR="00241D63" w:rsidRPr="000C308D" w:rsidRDefault="00241D63" w:rsidP="00DE3FBC">
      <w:pPr>
        <w:suppressAutoHyphens/>
        <w:autoSpaceDE w:val="0"/>
        <w:rPr>
          <w:sz w:val="12"/>
          <w:szCs w:val="16"/>
          <w:u w:val="double"/>
          <w:lang w:eastAsia="ar-SA"/>
        </w:rPr>
      </w:pPr>
    </w:p>
    <w:p w14:paraId="26ABFFBE" w14:textId="77777777" w:rsidR="00F011E8" w:rsidRPr="000C308D" w:rsidRDefault="00DE3FBC" w:rsidP="00DE3FBC">
      <w:pPr>
        <w:suppressAutoHyphens/>
        <w:autoSpaceDE w:val="0"/>
        <w:rPr>
          <w:b/>
          <w:i/>
          <w:sz w:val="16"/>
          <w:szCs w:val="16"/>
          <w:u w:val="double"/>
          <w:lang w:eastAsia="ar-SA"/>
        </w:rPr>
      </w:pPr>
      <w:r w:rsidRPr="000C308D">
        <w:rPr>
          <w:b/>
          <w:i/>
          <w:sz w:val="16"/>
          <w:szCs w:val="16"/>
          <w:u w:val="double"/>
          <w:lang w:eastAsia="ar-SA"/>
        </w:rPr>
        <w:t>W zał</w:t>
      </w:r>
      <w:r w:rsidRPr="000C308D">
        <w:rPr>
          <w:rFonts w:eastAsia="TimesNewRoman"/>
          <w:b/>
          <w:i/>
          <w:sz w:val="16"/>
          <w:szCs w:val="16"/>
          <w:u w:val="double"/>
          <w:lang w:eastAsia="ar-SA"/>
        </w:rPr>
        <w:t>ą</w:t>
      </w:r>
      <w:r w:rsidRPr="000C308D">
        <w:rPr>
          <w:b/>
          <w:i/>
          <w:sz w:val="16"/>
          <w:szCs w:val="16"/>
          <w:u w:val="double"/>
          <w:lang w:eastAsia="ar-SA"/>
        </w:rPr>
        <w:t>czeniu:</w:t>
      </w:r>
    </w:p>
    <w:p w14:paraId="2F7EDB7D" w14:textId="271680F1" w:rsidR="00F011E8" w:rsidRPr="00DA4457" w:rsidRDefault="00F011E8" w:rsidP="00F011E8">
      <w:pPr>
        <w:jc w:val="both"/>
        <w:rPr>
          <w:color w:val="000000"/>
          <w:sz w:val="16"/>
          <w:szCs w:val="16"/>
        </w:rPr>
      </w:pPr>
      <w:r w:rsidRPr="000C308D">
        <w:rPr>
          <w:sz w:val="18"/>
          <w:szCs w:val="18"/>
        </w:rPr>
        <w:t xml:space="preserve">- </w:t>
      </w:r>
      <w:r w:rsidRPr="00343B6E">
        <w:rPr>
          <w:b/>
          <w:sz w:val="22"/>
          <w:szCs w:val="22"/>
        </w:rPr>
        <w:t>dowody dotyczące robót</w:t>
      </w:r>
      <w:r w:rsidRPr="000C308D">
        <w:rPr>
          <w:sz w:val="18"/>
          <w:szCs w:val="18"/>
        </w:rPr>
        <w:t xml:space="preserve">, </w:t>
      </w:r>
      <w:r w:rsidRPr="00DA4457">
        <w:rPr>
          <w:sz w:val="16"/>
          <w:szCs w:val="16"/>
        </w:rPr>
        <w:t xml:space="preserve">określające, czy ww. roboty zostały wykonane </w:t>
      </w:r>
      <w:r w:rsidR="0099108F" w:rsidRPr="00DA4457">
        <w:rPr>
          <w:sz w:val="16"/>
          <w:szCs w:val="16"/>
        </w:rPr>
        <w:t>należycie w szczególności informacji</w:t>
      </w:r>
      <w:r w:rsidR="00F8112E" w:rsidRPr="00DA4457">
        <w:rPr>
          <w:sz w:val="16"/>
          <w:szCs w:val="16"/>
        </w:rPr>
        <w:t xml:space="preserve"> o tym czy roboty zostały wykonane</w:t>
      </w:r>
      <w:r w:rsidRPr="00DA4457">
        <w:rPr>
          <w:sz w:val="16"/>
          <w:szCs w:val="16"/>
        </w:rPr>
        <w:t xml:space="preserve"> zgodnie z </w:t>
      </w:r>
      <w:r w:rsidR="00F8112E" w:rsidRPr="00DA4457">
        <w:rPr>
          <w:sz w:val="16"/>
          <w:szCs w:val="16"/>
        </w:rPr>
        <w:t>przepisami prawa budowlanego</w:t>
      </w:r>
      <w:r w:rsidRPr="00DA4457">
        <w:rPr>
          <w:sz w:val="16"/>
          <w:szCs w:val="16"/>
        </w:rPr>
        <w:t xml:space="preserve"> i prawidłowo ukończone</w:t>
      </w:r>
      <w:r w:rsidR="00F8112E" w:rsidRPr="00DA4457">
        <w:rPr>
          <w:sz w:val="16"/>
          <w:szCs w:val="16"/>
        </w:rPr>
        <w:t xml:space="preserve">, przy czym dowodami tymi są referencje, bądź inne dokumenty </w:t>
      </w:r>
      <w:r w:rsidR="00E66059" w:rsidRPr="00DA4457">
        <w:rPr>
          <w:sz w:val="16"/>
          <w:szCs w:val="16"/>
        </w:rPr>
        <w:t xml:space="preserve">sporządzone </w:t>
      </w:r>
      <w:r w:rsidR="00F8112E" w:rsidRPr="00DA4457">
        <w:rPr>
          <w:sz w:val="16"/>
          <w:szCs w:val="16"/>
        </w:rPr>
        <w:t>przez podmiot, na rzecz którego roboty budowlane</w:t>
      </w:r>
      <w:r w:rsidR="00A32F13" w:rsidRPr="00DA4457">
        <w:rPr>
          <w:sz w:val="16"/>
          <w:szCs w:val="16"/>
        </w:rPr>
        <w:t xml:space="preserve"> były wykonane, a jeżeli </w:t>
      </w:r>
      <w:r w:rsidR="00E66059" w:rsidRPr="00DA4457">
        <w:rPr>
          <w:sz w:val="16"/>
          <w:szCs w:val="16"/>
        </w:rPr>
        <w:t xml:space="preserve">Wykonawca </w:t>
      </w:r>
      <w:r w:rsidR="00A32F13" w:rsidRPr="00DA4457">
        <w:rPr>
          <w:sz w:val="16"/>
          <w:szCs w:val="16"/>
        </w:rPr>
        <w:t>z przyczyn</w:t>
      </w:r>
      <w:r w:rsidR="00E66059" w:rsidRPr="00DA4457">
        <w:rPr>
          <w:sz w:val="16"/>
          <w:szCs w:val="16"/>
        </w:rPr>
        <w:t xml:space="preserve"> niezależnych od niego </w:t>
      </w:r>
      <w:r w:rsidR="00A32F13" w:rsidRPr="00DA4457">
        <w:rPr>
          <w:sz w:val="16"/>
          <w:szCs w:val="16"/>
        </w:rPr>
        <w:t xml:space="preserve">nie jest w stanie uzyskać tych dokumentów – inne </w:t>
      </w:r>
      <w:r w:rsidR="00E66059" w:rsidRPr="00DA4457">
        <w:rPr>
          <w:sz w:val="16"/>
          <w:szCs w:val="16"/>
        </w:rPr>
        <w:t xml:space="preserve">odpowiednie </w:t>
      </w:r>
      <w:r w:rsidR="00A32F13" w:rsidRPr="00DA4457">
        <w:rPr>
          <w:sz w:val="16"/>
          <w:szCs w:val="16"/>
        </w:rPr>
        <w:t>dokumenty</w:t>
      </w:r>
      <w:r w:rsidR="00966E2D" w:rsidRPr="00DA4457">
        <w:rPr>
          <w:sz w:val="16"/>
          <w:szCs w:val="16"/>
        </w:rPr>
        <w:t>,</w:t>
      </w:r>
    </w:p>
    <w:p w14:paraId="30B71E7B" w14:textId="0A1992C7" w:rsidR="00B50316" w:rsidRPr="00DA4457" w:rsidRDefault="00B50316" w:rsidP="00B50316">
      <w:pPr>
        <w:pStyle w:val="Akapitzlist1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DA4457">
        <w:rPr>
          <w:rFonts w:ascii="Times New Roman" w:hAnsi="Times New Roman" w:cs="Times New Roman"/>
          <w:color w:val="000000"/>
          <w:sz w:val="16"/>
          <w:szCs w:val="16"/>
        </w:rPr>
        <w:t xml:space="preserve">- </w:t>
      </w:r>
      <w:r w:rsidR="00152B96" w:rsidRPr="00DA4457">
        <w:rPr>
          <w:rFonts w:ascii="Times New Roman" w:hAnsi="Times New Roman" w:cs="Times New Roman"/>
          <w:color w:val="000000"/>
          <w:sz w:val="16"/>
          <w:szCs w:val="16"/>
        </w:rPr>
        <w:t>w</w:t>
      </w:r>
      <w:r w:rsidRPr="00DA4457">
        <w:rPr>
          <w:rFonts w:ascii="Times New Roman" w:hAnsi="Times New Roman" w:cs="Times New Roman"/>
          <w:sz w:val="16"/>
          <w:szCs w:val="16"/>
        </w:rPr>
        <w:t xml:space="preserve"> przypadku, gdy Wykonawca w celu wykazania spełniania warunku, polega na doświadczeniu innych podmiotów – należy załączyć do oferty pisemne zobowiązanie tych podmiotów do oddania mu do dyspozycji niezbędnych zasobów na okres korzystania z nich przy realizacji zamówienia</w:t>
      </w:r>
      <w:r w:rsidR="00966E2D" w:rsidRPr="00DA4457">
        <w:rPr>
          <w:rFonts w:ascii="Times New Roman" w:hAnsi="Times New Roman" w:cs="Times New Roman"/>
          <w:sz w:val="16"/>
          <w:szCs w:val="16"/>
        </w:rPr>
        <w:t>,</w:t>
      </w:r>
    </w:p>
    <w:p w14:paraId="3B2D1085" w14:textId="74AFC827" w:rsidR="00E66059" w:rsidRPr="00DA4457" w:rsidRDefault="00152B96" w:rsidP="00B50316">
      <w:pPr>
        <w:pStyle w:val="Akapitzlist1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DA4457">
        <w:rPr>
          <w:rFonts w:ascii="Times New Roman" w:eastAsia="Arial" w:hAnsi="Times New Roman" w:cs="Times New Roman"/>
          <w:b/>
          <w:bCs/>
          <w:sz w:val="16"/>
          <w:szCs w:val="16"/>
        </w:rPr>
        <w:t xml:space="preserve">- </w:t>
      </w:r>
      <w:r w:rsidRPr="00DA4457">
        <w:rPr>
          <w:rFonts w:ascii="Times New Roman" w:eastAsia="Arial" w:hAnsi="Times New Roman" w:cs="Times New Roman"/>
          <w:sz w:val="16"/>
          <w:szCs w:val="16"/>
        </w:rPr>
        <w:t>jeżeli wykonawca powołuje się na doświadczenie w realizacji robót budowlanych, wykonywanych wspólnie z innymi wykonawcami, wykaz o którym mowa wyżej ma dotyczyć robót budowlanych, w których wykonaniu wykonawca ten bezpośrednio uczestniczył</w:t>
      </w:r>
    </w:p>
    <w:p w14:paraId="7C1926E0" w14:textId="77777777" w:rsidR="00B50316" w:rsidRPr="000C308D" w:rsidRDefault="00B50316" w:rsidP="00F011E8">
      <w:pPr>
        <w:jc w:val="both"/>
        <w:rPr>
          <w:color w:val="000000"/>
          <w:sz w:val="8"/>
          <w:szCs w:val="16"/>
        </w:rPr>
      </w:pPr>
    </w:p>
    <w:p w14:paraId="6BF5698A" w14:textId="77777777" w:rsidR="00F011E8" w:rsidRPr="000C308D" w:rsidRDefault="00F011E8" w:rsidP="00F011E8">
      <w:pPr>
        <w:jc w:val="both"/>
        <w:rPr>
          <w:color w:val="000000"/>
          <w:sz w:val="4"/>
          <w:szCs w:val="16"/>
        </w:rPr>
      </w:pPr>
    </w:p>
    <w:p w14:paraId="416630BF" w14:textId="1D9E02F3" w:rsidR="00241D63" w:rsidRPr="000C308D" w:rsidRDefault="00241D63" w:rsidP="00241D63">
      <w:pPr>
        <w:jc w:val="both"/>
        <w:rPr>
          <w:bCs/>
          <w:color w:val="000000"/>
          <w:sz w:val="12"/>
          <w:szCs w:val="20"/>
        </w:rPr>
      </w:pPr>
    </w:p>
    <w:p w14:paraId="51E3E1DE" w14:textId="77777777" w:rsidR="00966E2D" w:rsidRPr="000C308D" w:rsidRDefault="00966E2D" w:rsidP="00241D63">
      <w:pPr>
        <w:jc w:val="both"/>
        <w:rPr>
          <w:bCs/>
          <w:color w:val="000000"/>
          <w:sz w:val="12"/>
          <w:szCs w:val="20"/>
        </w:rPr>
      </w:pPr>
    </w:p>
    <w:p w14:paraId="0868F751" w14:textId="2F770F36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  <w:r w:rsidRPr="000C308D">
        <w:rPr>
          <w:i/>
          <w:iCs/>
          <w:color w:val="000000"/>
          <w:sz w:val="20"/>
          <w:szCs w:val="20"/>
          <w:lang w:val="de-DE"/>
        </w:rPr>
        <w:t xml:space="preserve">......................................, dnia ............................. </w:t>
      </w:r>
      <w:r w:rsidRPr="000C308D">
        <w:rPr>
          <w:i/>
          <w:iCs/>
          <w:color w:val="000000"/>
          <w:sz w:val="20"/>
          <w:szCs w:val="20"/>
        </w:rPr>
        <w:t xml:space="preserve"> r.    </w:t>
      </w:r>
    </w:p>
    <w:p w14:paraId="3DE48F6E" w14:textId="77777777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</w:p>
    <w:p w14:paraId="462F366C" w14:textId="77777777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</w:p>
    <w:p w14:paraId="1C479A1D" w14:textId="77777777" w:rsidR="00241D63" w:rsidRPr="000C308D" w:rsidRDefault="00241D63" w:rsidP="00241D63">
      <w:pPr>
        <w:autoSpaceDE w:val="0"/>
        <w:autoSpaceDN w:val="0"/>
        <w:adjustRightInd w:val="0"/>
        <w:jc w:val="both"/>
        <w:rPr>
          <w:color w:val="000000"/>
          <w:sz w:val="14"/>
          <w:szCs w:val="14"/>
        </w:rPr>
      </w:pPr>
      <w:r w:rsidRPr="000C308D">
        <w:rPr>
          <w:color w:val="000000"/>
          <w:sz w:val="14"/>
          <w:szCs w:val="14"/>
        </w:rPr>
        <w:t xml:space="preserve">                                                                       </w:t>
      </w:r>
    </w:p>
    <w:p w14:paraId="01F00BF4" w14:textId="77777777" w:rsidR="00241D63" w:rsidRPr="000C308D" w:rsidRDefault="00241D63" w:rsidP="00241D63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710732B4" w14:textId="77777777" w:rsidR="00241D63" w:rsidRPr="000C308D" w:rsidRDefault="00241D63" w:rsidP="00241D63">
      <w:pPr>
        <w:autoSpaceDE w:val="0"/>
        <w:ind w:left="4248" w:firstLine="708"/>
        <w:jc w:val="center"/>
        <w:rPr>
          <w:color w:val="000000"/>
          <w:sz w:val="16"/>
          <w:szCs w:val="16"/>
        </w:rPr>
      </w:pPr>
      <w:r w:rsidRPr="000C308D">
        <w:rPr>
          <w:color w:val="000000"/>
          <w:sz w:val="16"/>
          <w:szCs w:val="16"/>
        </w:rPr>
        <w:t>………………………………………………………………</w:t>
      </w:r>
    </w:p>
    <w:p w14:paraId="04F2DD91" w14:textId="2392AF25" w:rsidR="00BF5F55" w:rsidRPr="00151443" w:rsidRDefault="00241D63" w:rsidP="00151443">
      <w:pPr>
        <w:autoSpaceDE w:val="0"/>
        <w:ind w:left="4248" w:firstLine="708"/>
        <w:jc w:val="center"/>
        <w:rPr>
          <w:color w:val="000000"/>
        </w:rPr>
      </w:pPr>
      <w:r w:rsidRPr="000C308D">
        <w:rPr>
          <w:color w:val="000000"/>
          <w:sz w:val="16"/>
          <w:szCs w:val="16"/>
        </w:rPr>
        <w:t>Podpis</w:t>
      </w:r>
    </w:p>
    <w:p w14:paraId="2F3E4ABC" w14:textId="77777777" w:rsidR="00151443" w:rsidRDefault="00151443" w:rsidP="00966E2D">
      <w:pPr>
        <w:jc w:val="center"/>
        <w:rPr>
          <w:b/>
          <w:sz w:val="20"/>
          <w:szCs w:val="20"/>
          <w:u w:val="single"/>
        </w:rPr>
      </w:pPr>
    </w:p>
    <w:p w14:paraId="30ECD4E7" w14:textId="79DD060E" w:rsidR="0043463D" w:rsidRPr="000C308D" w:rsidRDefault="00241D63" w:rsidP="00966E2D">
      <w:pPr>
        <w:jc w:val="center"/>
        <w:rPr>
          <w:sz w:val="19"/>
          <w:szCs w:val="19"/>
        </w:rPr>
      </w:pPr>
      <w:r w:rsidRPr="008069CE">
        <w:rPr>
          <w:b/>
          <w:sz w:val="20"/>
          <w:szCs w:val="20"/>
          <w:u w:val="single"/>
        </w:rPr>
        <w:lastRenderedPageBreak/>
        <w:t xml:space="preserve">UWAGA. </w:t>
      </w:r>
      <w:r w:rsidRPr="008069CE">
        <w:rPr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 w imieniu Wykonawcy</w:t>
      </w:r>
    </w:p>
    <w:sectPr w:rsidR="0043463D" w:rsidRPr="000C308D" w:rsidSect="007D5C5C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EF17F" w14:textId="77777777" w:rsidR="00EC01D6" w:rsidRDefault="00EC01D6">
      <w:r>
        <w:separator/>
      </w:r>
    </w:p>
  </w:endnote>
  <w:endnote w:type="continuationSeparator" w:id="0">
    <w:p w14:paraId="2A009EC5" w14:textId="77777777" w:rsidR="00EC01D6" w:rsidRDefault="00EC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7A01A" w14:textId="77777777" w:rsidR="00EC01D6" w:rsidRDefault="00EC01D6">
      <w:r>
        <w:separator/>
      </w:r>
    </w:p>
  </w:footnote>
  <w:footnote w:type="continuationSeparator" w:id="0">
    <w:p w14:paraId="73193642" w14:textId="77777777" w:rsidR="00EC01D6" w:rsidRDefault="00EC0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2DA3" w14:textId="77777777" w:rsidR="00421BD0" w:rsidRPr="00421BD0" w:rsidRDefault="00421BD0" w:rsidP="00421BD0">
    <w:pPr>
      <w:pStyle w:val="Nagwek"/>
      <w:jc w:val="center"/>
      <w:rPr>
        <w:bCs/>
        <w:i/>
        <w:sz w:val="16"/>
        <w:szCs w:val="16"/>
        <w:lang w:eastAsia="ar-SA"/>
      </w:rPr>
    </w:pPr>
    <w:r w:rsidRPr="00421BD0">
      <w:rPr>
        <w:bCs/>
        <w:i/>
        <w:sz w:val="16"/>
        <w:szCs w:val="16"/>
        <w:lang w:eastAsia="ar-SA"/>
      </w:rPr>
      <w:t>RGOŚ.271.2.3.2026</w:t>
    </w:r>
  </w:p>
  <w:p w14:paraId="63509244" w14:textId="77777777" w:rsidR="00421BD0" w:rsidRPr="00421BD0" w:rsidRDefault="00421BD0" w:rsidP="00421BD0">
    <w:pPr>
      <w:pStyle w:val="Nagwek"/>
      <w:jc w:val="center"/>
      <w:rPr>
        <w:bCs/>
        <w:i/>
        <w:sz w:val="16"/>
        <w:szCs w:val="16"/>
        <w:lang w:eastAsia="ar-SA"/>
      </w:rPr>
    </w:pPr>
    <w:r w:rsidRPr="00421BD0">
      <w:rPr>
        <w:bCs/>
        <w:i/>
        <w:sz w:val="16"/>
        <w:szCs w:val="16"/>
        <w:lang w:eastAsia="ar-SA"/>
      </w:rPr>
      <w:t>„Przebudowa wejścia do budynku przy ul. Kolejowej 2 w msc. Reszel”</w:t>
    </w:r>
  </w:p>
  <w:p w14:paraId="01737CF0" w14:textId="77777777" w:rsidR="00C77328" w:rsidRDefault="00C77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AFB68FE"/>
    <w:multiLevelType w:val="hybridMultilevel"/>
    <w:tmpl w:val="919A688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 w15:restartNumberingAfterBreak="0">
    <w:nsid w:val="111A4B7B"/>
    <w:multiLevelType w:val="hybridMultilevel"/>
    <w:tmpl w:val="2EC0EF0E"/>
    <w:lvl w:ilvl="0" w:tplc="04150017">
      <w:start w:val="1"/>
      <w:numFmt w:val="lowerLetter"/>
      <w:lvlText w:val="%1)"/>
      <w:lvlJc w:val="left"/>
      <w:pPr>
        <w:ind w:left="1161" w:hanging="360"/>
      </w:pPr>
    </w:lvl>
    <w:lvl w:ilvl="1" w:tplc="FFFFFFFF" w:tentative="1">
      <w:start w:val="1"/>
      <w:numFmt w:val="lowerLetter"/>
      <w:lvlText w:val="%2."/>
      <w:lvlJc w:val="left"/>
      <w:pPr>
        <w:ind w:left="1881" w:hanging="360"/>
      </w:pPr>
    </w:lvl>
    <w:lvl w:ilvl="2" w:tplc="FFFFFFFF" w:tentative="1">
      <w:start w:val="1"/>
      <w:numFmt w:val="lowerRoman"/>
      <w:lvlText w:val="%3."/>
      <w:lvlJc w:val="right"/>
      <w:pPr>
        <w:ind w:left="2601" w:hanging="180"/>
      </w:pPr>
    </w:lvl>
    <w:lvl w:ilvl="3" w:tplc="FFFFFFFF" w:tentative="1">
      <w:start w:val="1"/>
      <w:numFmt w:val="decimal"/>
      <w:lvlText w:val="%4."/>
      <w:lvlJc w:val="left"/>
      <w:pPr>
        <w:ind w:left="3321" w:hanging="360"/>
      </w:pPr>
    </w:lvl>
    <w:lvl w:ilvl="4" w:tplc="FFFFFFFF" w:tentative="1">
      <w:start w:val="1"/>
      <w:numFmt w:val="lowerLetter"/>
      <w:lvlText w:val="%5."/>
      <w:lvlJc w:val="left"/>
      <w:pPr>
        <w:ind w:left="4041" w:hanging="360"/>
      </w:pPr>
    </w:lvl>
    <w:lvl w:ilvl="5" w:tplc="FFFFFFFF" w:tentative="1">
      <w:start w:val="1"/>
      <w:numFmt w:val="lowerRoman"/>
      <w:lvlText w:val="%6."/>
      <w:lvlJc w:val="right"/>
      <w:pPr>
        <w:ind w:left="4761" w:hanging="180"/>
      </w:pPr>
    </w:lvl>
    <w:lvl w:ilvl="6" w:tplc="FFFFFFFF" w:tentative="1">
      <w:start w:val="1"/>
      <w:numFmt w:val="decimal"/>
      <w:lvlText w:val="%7."/>
      <w:lvlJc w:val="left"/>
      <w:pPr>
        <w:ind w:left="5481" w:hanging="360"/>
      </w:pPr>
    </w:lvl>
    <w:lvl w:ilvl="7" w:tplc="FFFFFFFF" w:tentative="1">
      <w:start w:val="1"/>
      <w:numFmt w:val="lowerLetter"/>
      <w:lvlText w:val="%8."/>
      <w:lvlJc w:val="left"/>
      <w:pPr>
        <w:ind w:left="6201" w:hanging="360"/>
      </w:pPr>
    </w:lvl>
    <w:lvl w:ilvl="8" w:tplc="FFFFFFFF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44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5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 w15:restartNumberingAfterBreak="0">
    <w:nsid w:val="189668DE"/>
    <w:multiLevelType w:val="hybridMultilevel"/>
    <w:tmpl w:val="4EAA2180"/>
    <w:lvl w:ilvl="0" w:tplc="81D07D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4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AC946E8"/>
    <w:multiLevelType w:val="hybridMultilevel"/>
    <w:tmpl w:val="CA243C6E"/>
    <w:lvl w:ilvl="0" w:tplc="A506566A">
      <w:start w:val="1"/>
      <w:numFmt w:val="lowerLetter"/>
      <w:lvlText w:val="%1)"/>
      <w:lvlJc w:val="left"/>
      <w:pPr>
        <w:ind w:left="1483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92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752897961">
    <w:abstractNumId w:val="83"/>
  </w:num>
  <w:num w:numId="2" w16cid:durableId="985620405">
    <w:abstractNumId w:val="90"/>
  </w:num>
  <w:num w:numId="3" w16cid:durableId="547843012">
    <w:abstractNumId w:val="35"/>
  </w:num>
  <w:num w:numId="4" w16cid:durableId="411850302">
    <w:abstractNumId w:val="62"/>
  </w:num>
  <w:num w:numId="5" w16cid:durableId="1380205966">
    <w:abstractNumId w:val="73"/>
  </w:num>
  <w:num w:numId="6" w16cid:durableId="339745895">
    <w:abstractNumId w:val="88"/>
  </w:num>
  <w:num w:numId="7" w16cid:durableId="280263943">
    <w:abstractNumId w:val="78"/>
  </w:num>
  <w:num w:numId="8" w16cid:durableId="169491585">
    <w:abstractNumId w:val="52"/>
  </w:num>
  <w:num w:numId="9" w16cid:durableId="1307081773">
    <w:abstractNumId w:val="67"/>
  </w:num>
  <w:num w:numId="10" w16cid:durableId="2083218188">
    <w:abstractNumId w:val="66"/>
  </w:num>
  <w:num w:numId="11" w16cid:durableId="512113872">
    <w:abstractNumId w:val="49"/>
  </w:num>
  <w:num w:numId="12" w16cid:durableId="1476801560">
    <w:abstractNumId w:val="38"/>
  </w:num>
  <w:num w:numId="13" w16cid:durableId="1450316934">
    <w:abstractNumId w:val="51"/>
  </w:num>
  <w:num w:numId="14" w16cid:durableId="336463159">
    <w:abstractNumId w:val="60"/>
  </w:num>
  <w:num w:numId="15" w16cid:durableId="1527865340">
    <w:abstractNumId w:val="72"/>
  </w:num>
  <w:num w:numId="16" w16cid:durableId="1730617105">
    <w:abstractNumId w:val="53"/>
  </w:num>
  <w:num w:numId="17" w16cid:durableId="245463576">
    <w:abstractNumId w:val="45"/>
  </w:num>
  <w:num w:numId="18" w16cid:durableId="1590892249">
    <w:abstractNumId w:val="32"/>
  </w:num>
  <w:num w:numId="19" w16cid:durableId="1038121461">
    <w:abstractNumId w:val="81"/>
  </w:num>
  <w:num w:numId="20" w16cid:durableId="1789202106">
    <w:abstractNumId w:val="31"/>
  </w:num>
  <w:num w:numId="21" w16cid:durableId="2016688458">
    <w:abstractNumId w:val="75"/>
  </w:num>
  <w:num w:numId="22" w16cid:durableId="2099935342">
    <w:abstractNumId w:val="84"/>
  </w:num>
  <w:num w:numId="23" w16cid:durableId="1860778318">
    <w:abstractNumId w:val="28"/>
  </w:num>
  <w:num w:numId="24" w16cid:durableId="269119925">
    <w:abstractNumId w:val="27"/>
  </w:num>
  <w:num w:numId="25" w16cid:durableId="128670960">
    <w:abstractNumId w:val="54"/>
  </w:num>
  <w:num w:numId="26" w16cid:durableId="506484948">
    <w:abstractNumId w:val="79"/>
  </w:num>
  <w:num w:numId="27" w16cid:durableId="824007245">
    <w:abstractNumId w:val="55"/>
  </w:num>
  <w:num w:numId="28" w16cid:durableId="1231309803">
    <w:abstractNumId w:val="61"/>
  </w:num>
  <w:num w:numId="29" w16cid:durableId="929242237">
    <w:abstractNumId w:val="33"/>
  </w:num>
  <w:num w:numId="30" w16cid:durableId="861165943">
    <w:abstractNumId w:val="92"/>
  </w:num>
  <w:num w:numId="31" w16cid:durableId="162823665">
    <w:abstractNumId w:val="46"/>
  </w:num>
  <w:num w:numId="32" w16cid:durableId="1173567580">
    <w:abstractNumId w:val="87"/>
  </w:num>
  <w:num w:numId="33" w16cid:durableId="402797398">
    <w:abstractNumId w:val="63"/>
  </w:num>
  <w:num w:numId="34" w16cid:durableId="163279298">
    <w:abstractNumId w:val="42"/>
  </w:num>
  <w:num w:numId="35" w16cid:durableId="1354381136">
    <w:abstractNumId w:val="56"/>
  </w:num>
  <w:num w:numId="36" w16cid:durableId="1485587316">
    <w:abstractNumId w:val="70"/>
  </w:num>
  <w:num w:numId="37" w16cid:durableId="1015182563">
    <w:abstractNumId w:val="85"/>
  </w:num>
  <w:num w:numId="38" w16cid:durableId="384181238">
    <w:abstractNumId w:val="30"/>
  </w:num>
  <w:num w:numId="39" w16cid:durableId="1961454765">
    <w:abstractNumId w:val="68"/>
  </w:num>
  <w:num w:numId="40" w16cid:durableId="543713243">
    <w:abstractNumId w:val="50"/>
  </w:num>
  <w:num w:numId="41" w16cid:durableId="1519811817">
    <w:abstractNumId w:val="44"/>
  </w:num>
  <w:num w:numId="42" w16cid:durableId="1197739747">
    <w:abstractNumId w:val="89"/>
  </w:num>
  <w:num w:numId="43" w16cid:durableId="438178869">
    <w:abstractNumId w:val="37"/>
  </w:num>
  <w:num w:numId="44" w16cid:durableId="1695224851">
    <w:abstractNumId w:val="48"/>
  </w:num>
  <w:num w:numId="45" w16cid:durableId="518852905">
    <w:abstractNumId w:val="58"/>
  </w:num>
  <w:num w:numId="46" w16cid:durableId="1255818041">
    <w:abstractNumId w:val="71"/>
  </w:num>
  <w:num w:numId="47" w16cid:durableId="2093696201">
    <w:abstractNumId w:val="64"/>
  </w:num>
  <w:num w:numId="48" w16cid:durableId="42603654">
    <w:abstractNumId w:val="86"/>
  </w:num>
  <w:num w:numId="49" w16cid:durableId="2040010323">
    <w:abstractNumId w:val="82"/>
  </w:num>
  <w:num w:numId="50" w16cid:durableId="1267956222">
    <w:abstractNumId w:val="65"/>
  </w:num>
  <w:num w:numId="51" w16cid:durableId="23749366">
    <w:abstractNumId w:val="40"/>
  </w:num>
  <w:num w:numId="52" w16cid:durableId="1855263352">
    <w:abstractNumId w:val="77"/>
  </w:num>
  <w:num w:numId="53" w16cid:durableId="166480195">
    <w:abstractNumId w:val="76"/>
  </w:num>
  <w:num w:numId="54" w16cid:durableId="1856845586">
    <w:abstractNumId w:val="93"/>
  </w:num>
  <w:num w:numId="55" w16cid:durableId="1337853236">
    <w:abstractNumId w:val="36"/>
  </w:num>
  <w:num w:numId="56" w16cid:durableId="237638600">
    <w:abstractNumId w:val="91"/>
  </w:num>
  <w:num w:numId="57" w16cid:durableId="12546294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79778556">
    <w:abstractNumId w:val="39"/>
  </w:num>
  <w:num w:numId="59" w16cid:durableId="1396321905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6389CE0-AEA6-4109-A5E7-CD279C068605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1B6A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308D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225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857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5B84"/>
    <w:rsid w:val="000F6AD1"/>
    <w:rsid w:val="000F7239"/>
    <w:rsid w:val="00100D2D"/>
    <w:rsid w:val="00102AC4"/>
    <w:rsid w:val="00103ACE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0EA2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443"/>
    <w:rsid w:val="00151E40"/>
    <w:rsid w:val="00152B96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4EB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47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008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08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063D"/>
    <w:rsid w:val="00241A3E"/>
    <w:rsid w:val="00241D63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184D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25F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3B6E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50C9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B4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C73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034A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991"/>
    <w:rsid w:val="00412ECE"/>
    <w:rsid w:val="00413987"/>
    <w:rsid w:val="00413ACE"/>
    <w:rsid w:val="00414220"/>
    <w:rsid w:val="00414610"/>
    <w:rsid w:val="00416B4E"/>
    <w:rsid w:val="00417A9D"/>
    <w:rsid w:val="004200BB"/>
    <w:rsid w:val="004214DC"/>
    <w:rsid w:val="00421732"/>
    <w:rsid w:val="00421BD0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741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3192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4881"/>
    <w:rsid w:val="004E6A84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44A0"/>
    <w:rsid w:val="006552A6"/>
    <w:rsid w:val="00655ED5"/>
    <w:rsid w:val="00656033"/>
    <w:rsid w:val="006603F7"/>
    <w:rsid w:val="00660D91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9FA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59B8"/>
    <w:rsid w:val="007361CB"/>
    <w:rsid w:val="007367B6"/>
    <w:rsid w:val="007368C8"/>
    <w:rsid w:val="00736BF5"/>
    <w:rsid w:val="00736FFC"/>
    <w:rsid w:val="00740009"/>
    <w:rsid w:val="0074154B"/>
    <w:rsid w:val="00741C17"/>
    <w:rsid w:val="00742991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B14"/>
    <w:rsid w:val="007D4C6F"/>
    <w:rsid w:val="007D566A"/>
    <w:rsid w:val="007D5C5C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69CE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6312"/>
    <w:rsid w:val="00836986"/>
    <w:rsid w:val="0084028A"/>
    <w:rsid w:val="00840C78"/>
    <w:rsid w:val="00840F9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3B4A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6E2D"/>
    <w:rsid w:val="009670F6"/>
    <w:rsid w:val="00967F67"/>
    <w:rsid w:val="00970B31"/>
    <w:rsid w:val="00970E2D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CE4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E47"/>
    <w:rsid w:val="00B04EA1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016A"/>
    <w:rsid w:val="00B41BC9"/>
    <w:rsid w:val="00B428A4"/>
    <w:rsid w:val="00B42E84"/>
    <w:rsid w:val="00B43102"/>
    <w:rsid w:val="00B44949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9F9"/>
    <w:rsid w:val="00B71A91"/>
    <w:rsid w:val="00B768C6"/>
    <w:rsid w:val="00B76C78"/>
    <w:rsid w:val="00B77527"/>
    <w:rsid w:val="00B7791E"/>
    <w:rsid w:val="00B82131"/>
    <w:rsid w:val="00B8261D"/>
    <w:rsid w:val="00B82AE6"/>
    <w:rsid w:val="00B838F4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2DEF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6806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D7659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F55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28"/>
    <w:rsid w:val="00C773D3"/>
    <w:rsid w:val="00C77F9B"/>
    <w:rsid w:val="00C80140"/>
    <w:rsid w:val="00C8043A"/>
    <w:rsid w:val="00C80B09"/>
    <w:rsid w:val="00C80D96"/>
    <w:rsid w:val="00C8395C"/>
    <w:rsid w:val="00C8474F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743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5588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38C1"/>
    <w:rsid w:val="00D143F6"/>
    <w:rsid w:val="00D160D1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457"/>
    <w:rsid w:val="00DA4D5F"/>
    <w:rsid w:val="00DA771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6915"/>
    <w:rsid w:val="00DD6E6C"/>
    <w:rsid w:val="00DD708A"/>
    <w:rsid w:val="00DE052E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49F6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18C4"/>
    <w:rsid w:val="00E624A2"/>
    <w:rsid w:val="00E62FFD"/>
    <w:rsid w:val="00E63007"/>
    <w:rsid w:val="00E638D5"/>
    <w:rsid w:val="00E64F3C"/>
    <w:rsid w:val="00E65B9A"/>
    <w:rsid w:val="00E66059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1D6"/>
    <w:rsid w:val="00EC02F5"/>
    <w:rsid w:val="00EC0E59"/>
    <w:rsid w:val="00EC1047"/>
    <w:rsid w:val="00EC14A8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3A99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57AB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semiHidden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paragraph" w:customStyle="1" w:styleId="Zwykytekst1">
    <w:name w:val="Zwykły tekst1"/>
    <w:basedOn w:val="Normalny"/>
    <w:rsid w:val="00E249F6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9CE0-AEA6-4109-A5E7-CD279C0686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D89C334-EEE3-4383-9896-D4C19A60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2691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Paulina Boroszko</cp:lastModifiedBy>
  <cp:revision>31</cp:revision>
  <cp:lastPrinted>2020-12-29T11:22:00Z</cp:lastPrinted>
  <dcterms:created xsi:type="dcterms:W3CDTF">2021-04-30T10:09:00Z</dcterms:created>
  <dcterms:modified xsi:type="dcterms:W3CDTF">2026-02-26T11:13:00Z</dcterms:modified>
</cp:coreProperties>
</file>